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D7" w:rsidRPr="00AE24D0" w:rsidRDefault="001D76D7" w:rsidP="001D76D7">
      <w:pPr>
        <w:pStyle w:val="Tytu"/>
        <w:jc w:val="right"/>
        <w:rPr>
          <w:rFonts w:asciiTheme="minorHAnsi" w:hAnsiTheme="minorHAnsi"/>
        </w:rPr>
      </w:pPr>
      <w:bookmarkStart w:id="0" w:name="_GoBack"/>
      <w:bookmarkEnd w:id="0"/>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4CE" w:rsidRDefault="006054CE">
      <w:r>
        <w:separator/>
      </w:r>
    </w:p>
  </w:endnote>
  <w:endnote w:type="continuationSeparator" w:id="0">
    <w:p w:rsidR="006054CE" w:rsidRDefault="0060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ED4536">
      <w:rPr>
        <w:rFonts w:ascii="Calibri" w:hAnsi="Calibri"/>
        <w:noProof/>
        <w:sz w:val="22"/>
        <w:szCs w:val="22"/>
      </w:rPr>
      <w:t>1</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4CE" w:rsidRDefault="006054CE">
      <w:r>
        <w:separator/>
      </w:r>
    </w:p>
  </w:footnote>
  <w:footnote w:type="continuationSeparator" w:id="0">
    <w:p w:rsidR="006054CE" w:rsidRDefault="006054CE">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54CE"/>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D4536"/>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861B7C-CDEF-4D0B-BA00-6A5491C5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A0D5F-A1F8-4F80-88E9-0500B1BD7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1204</Words>
  <Characters>7699</Characters>
  <Application>Microsoft Office Word</Application>
  <DocSecurity>0</DocSecurity>
  <Lines>142</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p.krysiuk</cp:lastModifiedBy>
  <cp:revision>2</cp:revision>
  <cp:lastPrinted>2016-05-12T13:15:00Z</cp:lastPrinted>
  <dcterms:created xsi:type="dcterms:W3CDTF">2017-03-02T14:02:00Z</dcterms:created>
  <dcterms:modified xsi:type="dcterms:W3CDTF">2017-03-02T14:02:00Z</dcterms:modified>
</cp:coreProperties>
</file>